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6E77902" w14:textId="7925CF25" w:rsidR="004D7047" w:rsidRDefault="00413A1F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262868">
        <w:rPr>
          <w:rFonts w:ascii="Cambria" w:hAnsi="Cambria" w:cs="Arial"/>
          <w:b/>
          <w:bCs/>
          <w:sz w:val="22"/>
          <w:szCs w:val="22"/>
        </w:rPr>
        <w:t>6</w:t>
      </w:r>
      <w:r w:rsidR="004D7047" w:rsidRPr="004D7047">
        <w:rPr>
          <w:rFonts w:ascii="Cambria" w:hAnsi="Cambria" w:cs="Arial"/>
          <w:b/>
          <w:bCs/>
          <w:sz w:val="22"/>
          <w:szCs w:val="22"/>
        </w:rPr>
        <w:t>.2021</w:t>
      </w:r>
    </w:p>
    <w:p w14:paraId="6683E0B0" w14:textId="405B214A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99C530" w14:textId="77777777" w:rsidR="004D7047" w:rsidRPr="004D7047" w:rsidRDefault="004D7047" w:rsidP="004D704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14:paraId="292E9ED3" w14:textId="77777777" w:rsidR="004D7047" w:rsidRPr="004D7047" w:rsidRDefault="004D7047" w:rsidP="004D704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8FDD10" w14:textId="77777777" w:rsidR="004D7047" w:rsidRPr="004D7047" w:rsidRDefault="004D7047" w:rsidP="004D704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Zamrzenica 1A,</w:t>
      </w:r>
    </w:p>
    <w:p w14:paraId="0A219D14" w14:textId="31B47F79" w:rsidR="004F2FE4" w:rsidRDefault="004D7047" w:rsidP="005C66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89-510 Bysław</w:t>
      </w:r>
    </w:p>
    <w:p w14:paraId="13D4D72E" w14:textId="51539D97" w:rsidR="00413A1F" w:rsidRPr="00413A1F" w:rsidRDefault="004D7047" w:rsidP="00413A1F">
      <w:pPr>
        <w:spacing w:before="240" w:after="240"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D7047">
        <w:rPr>
          <w:rFonts w:ascii="Cambria" w:hAnsi="Cambria" w:cs="Arial"/>
          <w:bCs/>
          <w:sz w:val="22"/>
          <w:szCs w:val="22"/>
        </w:rPr>
        <w:t xml:space="preserve">Odpowiadając na ogłoszenie o postępowaniu prowadzonym </w:t>
      </w:r>
      <w:r w:rsidR="00413A1F">
        <w:rPr>
          <w:rFonts w:ascii="Cambria" w:hAnsi="Cambria" w:cs="Arial"/>
          <w:bCs/>
          <w:sz w:val="22"/>
          <w:szCs w:val="22"/>
        </w:rPr>
        <w:t>w trybie podstawowym (Wariant I</w:t>
      </w:r>
      <w:r w:rsidRPr="004D7047">
        <w:rPr>
          <w:rFonts w:ascii="Cambria" w:hAnsi="Cambria" w:cs="Arial"/>
          <w:bCs/>
          <w:sz w:val="22"/>
          <w:szCs w:val="22"/>
        </w:rPr>
        <w:t xml:space="preserve">) </w:t>
      </w:r>
      <w:r w:rsidR="00413A1F" w:rsidRPr="00413A1F">
        <w:rPr>
          <w:rFonts w:ascii="Cambria" w:hAnsi="Cambria" w:cs="Arial"/>
          <w:b/>
          <w:i/>
          <w:sz w:val="22"/>
          <w:szCs w:val="22"/>
        </w:rPr>
        <w:t>„Wykonanie ogrodzeń i budowa wiaty w Nadleśnictwie Zamrzenica</w:t>
      </w:r>
      <w:r w:rsidR="00262868">
        <w:rPr>
          <w:rFonts w:ascii="Cambria" w:hAnsi="Cambria" w:cs="Arial"/>
          <w:b/>
          <w:i/>
          <w:sz w:val="22"/>
          <w:szCs w:val="22"/>
        </w:rPr>
        <w:t xml:space="preserve"> postępowanie 2</w:t>
      </w:r>
      <w:r w:rsidR="00413A1F" w:rsidRPr="00413A1F">
        <w:rPr>
          <w:rFonts w:ascii="Cambria" w:hAnsi="Cambria" w:cs="Arial"/>
          <w:b/>
          <w:i/>
          <w:sz w:val="22"/>
          <w:szCs w:val="22"/>
        </w:rPr>
        <w:t>”</w:t>
      </w:r>
    </w:p>
    <w:p w14:paraId="4E5574B8" w14:textId="348B7CCA" w:rsidR="00916821" w:rsidRPr="00413A1F" w:rsidRDefault="00916821" w:rsidP="00413A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4D7047">
        <w:rPr>
          <w:rFonts w:ascii="Cambria" w:hAnsi="Cambria" w:cs="Arial"/>
          <w:bCs/>
          <w:sz w:val="22"/>
          <w:szCs w:val="22"/>
        </w:rPr>
        <w:t xml:space="preserve"> na</w:t>
      </w:r>
      <w:r w:rsidR="00413A1F">
        <w:rPr>
          <w:rFonts w:ascii="Cambria" w:hAnsi="Cambria" w:cs="Arial"/>
          <w:bCs/>
          <w:sz w:val="22"/>
          <w:szCs w:val="22"/>
        </w:rPr>
        <w:t xml:space="preserve"> </w:t>
      </w:r>
      <w:r w:rsidR="004D7047" w:rsidRPr="004D7047">
        <w:rPr>
          <w:rFonts w:ascii="Cambria" w:hAnsi="Cambria" w:cs="Arial"/>
          <w:b/>
          <w:bCs/>
          <w:sz w:val="22"/>
          <w:szCs w:val="22"/>
        </w:rPr>
        <w:t xml:space="preserve">część 1 </w:t>
      </w:r>
      <w:r w:rsidR="004D7047">
        <w:rPr>
          <w:rFonts w:ascii="Cambria" w:hAnsi="Cambria" w:cs="Arial"/>
          <w:bCs/>
          <w:sz w:val="22"/>
          <w:szCs w:val="22"/>
        </w:rPr>
        <w:t xml:space="preserve">zamówienia, tj. </w:t>
      </w:r>
      <w:r w:rsidR="00413A1F">
        <w:rPr>
          <w:rFonts w:ascii="Cambria" w:hAnsi="Cambria" w:cs="Arial"/>
          <w:b/>
          <w:sz w:val="22"/>
          <w:szCs w:val="22"/>
        </w:rPr>
        <w:t>Ogrodzenie leśniczówki Brzozowo</w:t>
      </w:r>
      <w:r w:rsidR="004D7047" w:rsidRPr="004D7047">
        <w:rPr>
          <w:rFonts w:ascii="Cambria" w:hAnsi="Cambria" w:cs="Arial"/>
          <w:b/>
          <w:sz w:val="22"/>
          <w:szCs w:val="22"/>
        </w:rPr>
        <w:t xml:space="preserve">* </w:t>
      </w:r>
      <w:r w:rsidR="004D7047">
        <w:rPr>
          <w:rFonts w:ascii="Cambria" w:hAnsi="Cambria" w:cs="Arial"/>
          <w:sz w:val="22"/>
          <w:szCs w:val="22"/>
        </w:rPr>
        <w:t xml:space="preserve">/ </w:t>
      </w:r>
      <w:r w:rsidR="004D7047" w:rsidRPr="004D7047">
        <w:rPr>
          <w:rFonts w:ascii="Cambria" w:hAnsi="Cambria" w:cs="Arial"/>
          <w:b/>
          <w:sz w:val="22"/>
          <w:szCs w:val="22"/>
        </w:rPr>
        <w:t>część 2</w:t>
      </w:r>
      <w:r w:rsidR="004D7047">
        <w:rPr>
          <w:rFonts w:ascii="Cambria" w:hAnsi="Cambria" w:cs="Arial"/>
          <w:sz w:val="22"/>
          <w:szCs w:val="22"/>
        </w:rPr>
        <w:t xml:space="preserve"> zamówienia, tj. </w:t>
      </w:r>
      <w:r w:rsidR="00413A1F" w:rsidRPr="00413A1F">
        <w:rPr>
          <w:rFonts w:ascii="Cambria" w:hAnsi="Cambria" w:cs="Arial"/>
          <w:b/>
          <w:sz w:val="22"/>
          <w:szCs w:val="22"/>
        </w:rPr>
        <w:t xml:space="preserve">Ogrodzenie leśniczówki Klonia </w:t>
      </w:r>
      <w:r w:rsidR="005C662F">
        <w:rPr>
          <w:rFonts w:ascii="Cambria" w:hAnsi="Cambria" w:cs="Arial"/>
          <w:b/>
          <w:sz w:val="22"/>
          <w:szCs w:val="22"/>
        </w:rPr>
        <w:t>*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/ </w:t>
      </w:r>
      <w:r w:rsidR="005C662F">
        <w:rPr>
          <w:rFonts w:ascii="Cambria" w:hAnsi="Cambria" w:cs="Arial"/>
          <w:b/>
          <w:sz w:val="22"/>
          <w:szCs w:val="22"/>
        </w:rPr>
        <w:t>część 3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 zamówienia, tj. </w:t>
      </w:r>
      <w:r w:rsidR="00413A1F" w:rsidRPr="00413A1F">
        <w:rPr>
          <w:rFonts w:ascii="Cambria" w:hAnsi="Cambria" w:cs="Arial"/>
          <w:b/>
          <w:sz w:val="22"/>
          <w:szCs w:val="22"/>
        </w:rPr>
        <w:t>Ogrodzenie osady Lubiewice;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*/ </w:t>
      </w:r>
      <w:r w:rsidR="005C662F">
        <w:rPr>
          <w:rFonts w:ascii="Cambria" w:hAnsi="Cambria" w:cs="Arial"/>
          <w:b/>
          <w:sz w:val="22"/>
          <w:szCs w:val="22"/>
        </w:rPr>
        <w:t xml:space="preserve">część 4 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zamówienia, tj. </w:t>
      </w:r>
      <w:r w:rsidR="00413A1F" w:rsidRPr="00413A1F">
        <w:rPr>
          <w:rFonts w:ascii="Cambria" w:hAnsi="Cambria" w:cs="Arial"/>
          <w:b/>
          <w:sz w:val="22"/>
          <w:szCs w:val="22"/>
        </w:rPr>
        <w:t xml:space="preserve">Ogrodzenie osady Zamrzenica 1B 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*/ </w:t>
      </w:r>
      <w:r w:rsidR="005C662F">
        <w:rPr>
          <w:rFonts w:ascii="Cambria" w:hAnsi="Cambria" w:cs="Arial"/>
          <w:b/>
          <w:sz w:val="22"/>
          <w:szCs w:val="22"/>
        </w:rPr>
        <w:t>część 5</w:t>
      </w:r>
      <w:r w:rsidR="005C662F" w:rsidRPr="005C662F">
        <w:rPr>
          <w:rFonts w:ascii="Cambria" w:hAnsi="Cambria" w:cs="Arial"/>
          <w:b/>
          <w:sz w:val="22"/>
          <w:szCs w:val="22"/>
        </w:rPr>
        <w:t xml:space="preserve"> zamówienia, tj. </w:t>
      </w:r>
      <w:r w:rsidR="00413A1F" w:rsidRPr="00413A1F">
        <w:rPr>
          <w:rFonts w:ascii="Cambria" w:hAnsi="Cambria" w:cs="Arial"/>
          <w:b/>
          <w:sz w:val="22"/>
          <w:szCs w:val="22"/>
        </w:rPr>
        <w:t xml:space="preserve">Budowa wiaty w Zamrzenicy </w:t>
      </w:r>
      <w:r w:rsidR="005C662F" w:rsidRPr="005C662F">
        <w:rPr>
          <w:rFonts w:ascii="Cambria" w:hAnsi="Cambria" w:cs="Arial"/>
          <w:b/>
          <w:sz w:val="22"/>
          <w:szCs w:val="22"/>
        </w:rPr>
        <w:t>*</w:t>
      </w:r>
    </w:p>
    <w:p w14:paraId="1BEDE302" w14:textId="3CC1A86E" w:rsidR="006B1B51" w:rsidRPr="002E64B8" w:rsidRDefault="00916821" w:rsidP="002D0716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 wysokości ___________________ zł, wartość netto _____________________________________________ zł.</w:t>
      </w:r>
    </w:p>
    <w:p w14:paraId="102A87D7" w14:textId="025E4626" w:rsidR="006B1B51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BF798F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3A1E1278" w:rsidR="004D3562" w:rsidRPr="004D3562" w:rsidRDefault="004D3562" w:rsidP="004D3562">
      <w:pPr>
        <w:spacing w:before="240" w:after="240"/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15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</w:p>
    <w:p w14:paraId="76095C6D" w14:textId="0B4ED189" w:rsidR="00084DF2" w:rsidRPr="002E64B8" w:rsidRDefault="004D356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B7698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08F05039" w14:textId="5CB0F635" w:rsidR="006B1B51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3D019BAC" w:rsidR="006B1B51" w:rsidRPr="002E64B8" w:rsidRDefault="004D356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092BDCD" w:rsidR="006B1B51" w:rsidRDefault="004D356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4E66CA2" w:rsidR="004A3437" w:rsidRPr="004A3437" w:rsidRDefault="00413A1F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D0716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3C2F8956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4D083A70" w:rsidR="004A3437" w:rsidRPr="004A3437" w:rsidRDefault="004A3437" w:rsidP="002D07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B76982">
        <w:trPr>
          <w:trHeight w:val="598"/>
        </w:trPr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B7698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B76982">
        <w:trPr>
          <w:trHeight w:val="283"/>
        </w:trPr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B7698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B7698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7777777" w:rsidR="002B0E6E" w:rsidRPr="002E64B8" w:rsidRDefault="004A3437" w:rsidP="002D0716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76982">
        <w:trPr>
          <w:trHeight w:val="758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76982">
        <w:trPr>
          <w:trHeight w:val="31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0CA353" w14:textId="182902BF" w:rsidR="006B1B51" w:rsidRPr="002E64B8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0E1C61" w:rsidRPr="002E64B8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785B2729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0D9D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BFA3E90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E0D9D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2A3EFF18"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E0D9D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4DCCFAF5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E0D9D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5C463685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0CA678AB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253CBEB2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266C7BA5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14:paraId="2AD03FA3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122609C3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5851447F" w14:textId="77777777" w:rsidR="00B76982" w:rsidRPr="00B76982" w:rsidRDefault="00B76982" w:rsidP="00B7698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</w:t>
      </w: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lastRenderedPageBreak/>
        <w:t>przekroczyły równowartości w złotych 43 milionów euro i nie jest ani mikroprzedsiębiorcą ani małym przedsiębiorcą.”</w:t>
      </w:r>
    </w:p>
    <w:p w14:paraId="3A85156F" w14:textId="0D02EA66" w:rsidR="00B76982" w:rsidRPr="00FC3462" w:rsidRDefault="00B76982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A88E9CA" w14:textId="4BC46E8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E0D9D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B7698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B7698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EF483A8" w14:textId="77777777" w:rsidR="00B76982" w:rsidRPr="002E64B8" w:rsidRDefault="00B7698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C145FA0" w14:textId="77777777" w:rsidR="00B76982" w:rsidRDefault="00B76982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</w:p>
    <w:p w14:paraId="44A56D98" w14:textId="77777777" w:rsidR="00B76982" w:rsidRDefault="00B76982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5B710478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84417F">
        <w:rPr>
          <w:rFonts w:ascii="Cambria" w:hAnsi="Cambria" w:cs="Arial"/>
          <w:bCs/>
          <w:i/>
          <w:sz w:val="22"/>
          <w:szCs w:val="22"/>
        </w:rPr>
        <w:t xml:space="preserve">pod rygorem nieważności </w:t>
      </w:r>
      <w:r w:rsidRPr="00B945D9">
        <w:rPr>
          <w:rFonts w:ascii="Cambria" w:hAnsi="Cambria" w:cs="Arial"/>
          <w:bCs/>
          <w:i/>
          <w:sz w:val="22"/>
          <w:szCs w:val="22"/>
        </w:rPr>
        <w:t>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CF7C7E">
      <w:footerReference w:type="default" r:id="rId9"/>
      <w:footerReference w:type="first" r:id="rId10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C4A51" w14:textId="77777777" w:rsidR="00707F98" w:rsidRDefault="00707F98">
      <w:r>
        <w:separator/>
      </w:r>
    </w:p>
  </w:endnote>
  <w:endnote w:type="continuationSeparator" w:id="0">
    <w:p w14:paraId="22DE4076" w14:textId="77777777" w:rsidR="00707F98" w:rsidRDefault="0070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43845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43845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F191B" w14:textId="77777777" w:rsidR="00707F98" w:rsidRDefault="00707F98">
      <w:r>
        <w:separator/>
      </w:r>
    </w:p>
  </w:footnote>
  <w:footnote w:type="continuationSeparator" w:id="0">
    <w:p w14:paraId="4AF45C8C" w14:textId="77777777" w:rsidR="00707F98" w:rsidRDefault="00707F98">
      <w:r>
        <w:continuationSeparator/>
      </w:r>
    </w:p>
  </w:footnote>
  <w:footnote w:id="1">
    <w:p w14:paraId="1C424626" w14:textId="1D2D4770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1221 N.Zamrzenica Alicja Kaczyńska">
    <w15:presenceInfo w15:providerId="AD" w15:userId="S-1-5-21-1258824510-3303949563-3469234235-346800"/>
  </w15:person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4ED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2868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A1F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07F98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E0D9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17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845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37999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DF275-966E-40BC-8DA9-AC0655A3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"Alicja Kaczyńska";aneta.malolepsza</dc:creator>
  <cp:lastModifiedBy>1221 N.Zamrzenica Alicja Kaczyńska</cp:lastModifiedBy>
  <cp:revision>3</cp:revision>
  <cp:lastPrinted>2021-10-22T06:19:00Z</cp:lastPrinted>
  <dcterms:created xsi:type="dcterms:W3CDTF">2021-10-21T22:12:00Z</dcterms:created>
  <dcterms:modified xsi:type="dcterms:W3CDTF">2021-10-22T06:19:00Z</dcterms:modified>
</cp:coreProperties>
</file>